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B08DA" w14:textId="77777777" w:rsidR="005D7102" w:rsidRPr="00C7332A" w:rsidRDefault="005D7102" w:rsidP="005D7102">
      <w:pPr>
        <w:jc w:val="center"/>
        <w:rPr>
          <w:b/>
          <w:bCs/>
          <w:sz w:val="28"/>
          <w:szCs w:val="28"/>
          <w:u w:val="single"/>
        </w:rPr>
      </w:pPr>
      <w:r w:rsidRPr="00C7332A">
        <w:rPr>
          <w:b/>
          <w:bCs/>
          <w:sz w:val="28"/>
          <w:szCs w:val="28"/>
          <w:u w:val="single"/>
        </w:rPr>
        <w:t>ANEXO II</w:t>
      </w:r>
      <w:r w:rsidR="006479A7">
        <w:rPr>
          <w:b/>
          <w:bCs/>
          <w:sz w:val="28"/>
          <w:szCs w:val="28"/>
          <w:u w:val="single"/>
        </w:rPr>
        <w:t>I</w:t>
      </w:r>
    </w:p>
    <w:p w14:paraId="085F8EFB" w14:textId="77777777" w:rsidR="005D7102" w:rsidRPr="00C7332A" w:rsidRDefault="005D7102" w:rsidP="0027071D">
      <w:pPr>
        <w:jc w:val="center"/>
        <w:rPr>
          <w:b/>
          <w:bCs/>
          <w:sz w:val="28"/>
          <w:szCs w:val="28"/>
          <w:u w:val="single"/>
        </w:rPr>
      </w:pPr>
    </w:p>
    <w:p w14:paraId="54FCE95B" w14:textId="77777777" w:rsidR="005D7102" w:rsidRPr="00C7332A" w:rsidRDefault="005D7102" w:rsidP="0027071D">
      <w:pPr>
        <w:jc w:val="center"/>
        <w:rPr>
          <w:b/>
          <w:bCs/>
          <w:sz w:val="28"/>
          <w:szCs w:val="28"/>
          <w:u w:val="single"/>
        </w:rPr>
      </w:pPr>
    </w:p>
    <w:p w14:paraId="05912E6A" w14:textId="77777777" w:rsidR="0027071D" w:rsidRPr="00C7332A" w:rsidRDefault="0027071D" w:rsidP="0027071D">
      <w:pPr>
        <w:jc w:val="center"/>
        <w:rPr>
          <w:b/>
          <w:bCs/>
          <w:sz w:val="28"/>
          <w:szCs w:val="28"/>
          <w:u w:val="single"/>
        </w:rPr>
      </w:pPr>
      <w:r w:rsidRPr="00C7332A">
        <w:rPr>
          <w:b/>
          <w:bCs/>
          <w:sz w:val="28"/>
          <w:szCs w:val="28"/>
          <w:u w:val="single"/>
        </w:rPr>
        <w:t>MODELO DE DECLARAÇÃO RELATIVA A TRABALHO DE MENORES</w:t>
      </w:r>
    </w:p>
    <w:p w14:paraId="2DAE50A1" w14:textId="77777777" w:rsidR="0027071D" w:rsidRPr="00C7332A" w:rsidRDefault="0027071D" w:rsidP="0027071D">
      <w:pPr>
        <w:jc w:val="both"/>
        <w:rPr>
          <w:sz w:val="28"/>
          <w:szCs w:val="28"/>
        </w:rPr>
      </w:pPr>
    </w:p>
    <w:p w14:paraId="13580C34" w14:textId="537FB9EC" w:rsidR="0027071D" w:rsidRPr="00C7332A" w:rsidRDefault="007719F6" w:rsidP="589AF6FA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Ref.: PREGÃO nº </w:t>
      </w:r>
      <w:r w:rsidR="009E2CEB">
        <w:rPr>
          <w:b/>
          <w:bCs/>
          <w:sz w:val="28"/>
          <w:szCs w:val="28"/>
        </w:rPr>
        <w:t>003</w:t>
      </w:r>
      <w:r w:rsidR="00432136">
        <w:rPr>
          <w:b/>
          <w:bCs/>
          <w:sz w:val="28"/>
          <w:szCs w:val="28"/>
        </w:rPr>
        <w:t>/2022</w:t>
      </w:r>
      <w:r w:rsidR="00640670">
        <w:rPr>
          <w:b/>
          <w:bCs/>
          <w:sz w:val="28"/>
          <w:szCs w:val="28"/>
        </w:rPr>
        <w:t xml:space="preserve"> – </w:t>
      </w:r>
      <w:r w:rsidR="00DC7DCB">
        <w:rPr>
          <w:b/>
          <w:bCs/>
          <w:sz w:val="28"/>
          <w:szCs w:val="28"/>
        </w:rPr>
        <w:t>FMAS</w:t>
      </w:r>
    </w:p>
    <w:p w14:paraId="33D8E6F5" w14:textId="77777777" w:rsidR="0027071D" w:rsidRPr="00C7332A" w:rsidRDefault="0027071D" w:rsidP="0027071D">
      <w:pPr>
        <w:jc w:val="both"/>
        <w:rPr>
          <w:b/>
          <w:sz w:val="28"/>
          <w:szCs w:val="28"/>
        </w:rPr>
      </w:pPr>
    </w:p>
    <w:p w14:paraId="23210418" w14:textId="77777777" w:rsidR="0027071D" w:rsidRPr="00C7332A" w:rsidRDefault="0027071D" w:rsidP="0027071D">
      <w:pPr>
        <w:spacing w:line="360" w:lineRule="auto"/>
        <w:jc w:val="both"/>
        <w:rPr>
          <w:sz w:val="28"/>
          <w:szCs w:val="28"/>
        </w:rPr>
      </w:pPr>
      <w:r w:rsidRPr="00C7332A">
        <w:rPr>
          <w:b/>
          <w:sz w:val="28"/>
          <w:szCs w:val="28"/>
        </w:rPr>
        <w:tab/>
      </w:r>
      <w:r w:rsidRPr="00C7332A">
        <w:rPr>
          <w:b/>
          <w:sz w:val="28"/>
          <w:szCs w:val="28"/>
        </w:rPr>
        <w:tab/>
        <w:t>_____________________________</w:t>
      </w:r>
      <w:r w:rsidR="00C7332A">
        <w:rPr>
          <w:b/>
          <w:sz w:val="28"/>
          <w:szCs w:val="28"/>
        </w:rPr>
        <w:t>______________________________</w:t>
      </w:r>
      <w:r w:rsidRPr="00C7332A">
        <w:rPr>
          <w:b/>
          <w:sz w:val="28"/>
          <w:szCs w:val="28"/>
        </w:rPr>
        <w:t xml:space="preserve">, </w:t>
      </w:r>
      <w:r w:rsidR="001C0337" w:rsidRPr="00C7332A">
        <w:rPr>
          <w:sz w:val="28"/>
          <w:szCs w:val="28"/>
        </w:rPr>
        <w:t>inscrita</w:t>
      </w:r>
      <w:r w:rsidRPr="00C7332A">
        <w:rPr>
          <w:sz w:val="28"/>
          <w:szCs w:val="28"/>
        </w:rPr>
        <w:t xml:space="preserve"> no CNPJ nº____________________________ , por intermédio de seu representante legal o (a) </w:t>
      </w:r>
      <w:proofErr w:type="spellStart"/>
      <w:r w:rsidRPr="00C7332A">
        <w:rPr>
          <w:sz w:val="28"/>
          <w:szCs w:val="28"/>
        </w:rPr>
        <w:t>Sr</w:t>
      </w:r>
      <w:proofErr w:type="spellEnd"/>
      <w:r w:rsidRPr="00C7332A">
        <w:rPr>
          <w:sz w:val="28"/>
          <w:szCs w:val="28"/>
        </w:rPr>
        <w:t xml:space="preserve"> (a) ___________________________, portador (a) da Carteira de identidade nº _______________ e do CPF nº ____________________</w:t>
      </w:r>
      <w:r w:rsidRPr="00C7332A">
        <w:rPr>
          <w:b/>
          <w:sz w:val="28"/>
          <w:szCs w:val="28"/>
        </w:rPr>
        <w:t>DECLARA</w:t>
      </w:r>
      <w:r w:rsidRPr="00C7332A">
        <w:rPr>
          <w:sz w:val="28"/>
          <w:szCs w:val="28"/>
        </w:rPr>
        <w:t>, para fins do disposto no inciso</w:t>
      </w:r>
      <w:r w:rsidR="007174C9">
        <w:rPr>
          <w:sz w:val="28"/>
          <w:szCs w:val="28"/>
        </w:rPr>
        <w:t xml:space="preserve"> V do art. 27 da L</w:t>
      </w:r>
      <w:r w:rsidRPr="00C7332A">
        <w:rPr>
          <w:sz w:val="28"/>
          <w:szCs w:val="28"/>
        </w:rPr>
        <w:t>ei nº 8.666, de 21 de junho de 1993, acrescido pela L</w:t>
      </w:r>
      <w:r w:rsidR="00A47B8C">
        <w:rPr>
          <w:sz w:val="28"/>
          <w:szCs w:val="28"/>
        </w:rPr>
        <w:t>ei nº 9.854, de 27 de outubro d</w:t>
      </w:r>
      <w:r w:rsidRPr="00C7332A">
        <w:rPr>
          <w:sz w:val="28"/>
          <w:szCs w:val="28"/>
        </w:rPr>
        <w:t xml:space="preserve">e1999, que não emprega menor de </w:t>
      </w:r>
      <w:r w:rsidR="001C0337" w:rsidRPr="00C7332A">
        <w:rPr>
          <w:sz w:val="28"/>
          <w:szCs w:val="28"/>
        </w:rPr>
        <w:t>18 (</w:t>
      </w:r>
      <w:r w:rsidRPr="00C7332A">
        <w:rPr>
          <w:sz w:val="28"/>
          <w:szCs w:val="28"/>
        </w:rPr>
        <w:t>dezoito</w:t>
      </w:r>
      <w:r w:rsidR="001C0337" w:rsidRPr="00C7332A">
        <w:rPr>
          <w:sz w:val="28"/>
          <w:szCs w:val="28"/>
        </w:rPr>
        <w:t>)</w:t>
      </w:r>
      <w:r w:rsidRPr="00C7332A">
        <w:rPr>
          <w:sz w:val="28"/>
          <w:szCs w:val="28"/>
        </w:rPr>
        <w:t xml:space="preserve"> </w:t>
      </w:r>
      <w:proofErr w:type="gramStart"/>
      <w:r w:rsidRPr="00C7332A">
        <w:rPr>
          <w:sz w:val="28"/>
          <w:szCs w:val="28"/>
        </w:rPr>
        <w:t>anos  em</w:t>
      </w:r>
      <w:proofErr w:type="gramEnd"/>
      <w:r w:rsidRPr="00C7332A">
        <w:rPr>
          <w:sz w:val="28"/>
          <w:szCs w:val="28"/>
        </w:rPr>
        <w:t xml:space="preserve"> trabalho noturno, perigoso ou insalubre e não emprega menor de </w:t>
      </w:r>
      <w:r w:rsidR="001C0337" w:rsidRPr="00C7332A">
        <w:rPr>
          <w:sz w:val="28"/>
          <w:szCs w:val="28"/>
        </w:rPr>
        <w:t>16 (</w:t>
      </w:r>
      <w:r w:rsidRPr="00C7332A">
        <w:rPr>
          <w:sz w:val="28"/>
          <w:szCs w:val="28"/>
        </w:rPr>
        <w:t>dezesseis</w:t>
      </w:r>
      <w:r w:rsidR="001C0337" w:rsidRPr="00C7332A">
        <w:rPr>
          <w:sz w:val="28"/>
          <w:szCs w:val="28"/>
        </w:rPr>
        <w:t>)</w:t>
      </w:r>
      <w:r w:rsidRPr="00C7332A">
        <w:rPr>
          <w:sz w:val="28"/>
          <w:szCs w:val="28"/>
        </w:rPr>
        <w:t xml:space="preserve"> anos.</w:t>
      </w:r>
    </w:p>
    <w:p w14:paraId="44A6E44F" w14:textId="77777777" w:rsidR="0027071D" w:rsidRPr="00C7332A" w:rsidRDefault="0027071D" w:rsidP="0027071D">
      <w:pPr>
        <w:jc w:val="both"/>
        <w:rPr>
          <w:sz w:val="28"/>
          <w:szCs w:val="28"/>
        </w:rPr>
      </w:pPr>
      <w:r w:rsidRPr="00C7332A">
        <w:rPr>
          <w:b/>
          <w:sz w:val="28"/>
          <w:szCs w:val="28"/>
        </w:rPr>
        <w:t>Ressalva:</w:t>
      </w:r>
      <w:r w:rsidRPr="00C7332A">
        <w:rPr>
          <w:sz w:val="28"/>
          <w:szCs w:val="28"/>
        </w:rPr>
        <w:t xml:space="preserve"> emprega menor, a partir de </w:t>
      </w:r>
      <w:r w:rsidR="00F235D2" w:rsidRPr="00C7332A">
        <w:rPr>
          <w:sz w:val="28"/>
          <w:szCs w:val="28"/>
        </w:rPr>
        <w:t>14 (</w:t>
      </w:r>
      <w:r w:rsidRPr="00C7332A">
        <w:rPr>
          <w:sz w:val="28"/>
          <w:szCs w:val="28"/>
        </w:rPr>
        <w:t>quatorze</w:t>
      </w:r>
      <w:r w:rsidR="00F235D2" w:rsidRPr="00C7332A">
        <w:rPr>
          <w:sz w:val="28"/>
          <w:szCs w:val="28"/>
        </w:rPr>
        <w:t>)</w:t>
      </w:r>
      <w:r w:rsidRPr="00C7332A">
        <w:rPr>
          <w:sz w:val="28"/>
          <w:szCs w:val="28"/>
        </w:rPr>
        <w:t xml:space="preserve"> anos, na condição de aprendiz </w:t>
      </w:r>
      <w:proofErr w:type="gramStart"/>
      <w:r w:rsidRPr="00C7332A">
        <w:rPr>
          <w:sz w:val="28"/>
          <w:szCs w:val="28"/>
        </w:rPr>
        <w:t>(  )</w:t>
      </w:r>
      <w:proofErr w:type="gramEnd"/>
    </w:p>
    <w:p w14:paraId="51919180" w14:textId="77777777" w:rsidR="0027071D" w:rsidRPr="00C7332A" w:rsidRDefault="0027071D" w:rsidP="0027071D">
      <w:pPr>
        <w:jc w:val="both"/>
        <w:rPr>
          <w:sz w:val="28"/>
          <w:szCs w:val="28"/>
        </w:rPr>
      </w:pPr>
    </w:p>
    <w:p w14:paraId="5887BD6E" w14:textId="77777777" w:rsidR="0027071D" w:rsidRPr="00C7332A" w:rsidRDefault="0027071D" w:rsidP="0027071D">
      <w:pPr>
        <w:jc w:val="center"/>
        <w:rPr>
          <w:sz w:val="28"/>
          <w:szCs w:val="28"/>
        </w:rPr>
      </w:pPr>
      <w:r w:rsidRPr="00C7332A">
        <w:rPr>
          <w:sz w:val="28"/>
          <w:szCs w:val="28"/>
        </w:rPr>
        <w:t>.....................................................................................................</w:t>
      </w:r>
    </w:p>
    <w:p w14:paraId="6A7B0E4F" w14:textId="77777777" w:rsidR="0027071D" w:rsidRPr="00C7332A" w:rsidRDefault="0027071D" w:rsidP="0027071D">
      <w:pPr>
        <w:jc w:val="center"/>
        <w:rPr>
          <w:sz w:val="28"/>
          <w:szCs w:val="28"/>
        </w:rPr>
      </w:pPr>
      <w:r w:rsidRPr="00C7332A">
        <w:rPr>
          <w:sz w:val="28"/>
          <w:szCs w:val="28"/>
        </w:rPr>
        <w:t>(data)</w:t>
      </w:r>
    </w:p>
    <w:p w14:paraId="0DE0D561" w14:textId="77777777" w:rsidR="0027071D" w:rsidRPr="00C7332A" w:rsidRDefault="0027071D" w:rsidP="0027071D">
      <w:pPr>
        <w:jc w:val="center"/>
        <w:rPr>
          <w:sz w:val="28"/>
          <w:szCs w:val="28"/>
        </w:rPr>
      </w:pPr>
    </w:p>
    <w:p w14:paraId="05669434" w14:textId="77777777" w:rsidR="0027071D" w:rsidRPr="00C7332A" w:rsidRDefault="0027071D" w:rsidP="0027071D">
      <w:pPr>
        <w:jc w:val="center"/>
        <w:rPr>
          <w:sz w:val="28"/>
          <w:szCs w:val="28"/>
        </w:rPr>
      </w:pPr>
      <w:r w:rsidRPr="00C7332A">
        <w:rPr>
          <w:sz w:val="28"/>
          <w:szCs w:val="28"/>
        </w:rPr>
        <w:t>.....................................................................................................</w:t>
      </w:r>
    </w:p>
    <w:p w14:paraId="4B503794" w14:textId="77777777" w:rsidR="0027071D" w:rsidRPr="00C7332A" w:rsidRDefault="0027071D" w:rsidP="0027071D">
      <w:pPr>
        <w:jc w:val="center"/>
        <w:rPr>
          <w:sz w:val="28"/>
          <w:szCs w:val="28"/>
        </w:rPr>
      </w:pPr>
      <w:r w:rsidRPr="00C7332A">
        <w:rPr>
          <w:sz w:val="28"/>
          <w:szCs w:val="28"/>
        </w:rPr>
        <w:t>(representante legal)</w:t>
      </w:r>
    </w:p>
    <w:p w14:paraId="5F70F471" w14:textId="77777777" w:rsidR="0027071D" w:rsidRPr="00C7332A" w:rsidRDefault="0027071D" w:rsidP="0027071D">
      <w:pPr>
        <w:jc w:val="center"/>
        <w:rPr>
          <w:sz w:val="28"/>
          <w:szCs w:val="28"/>
        </w:rPr>
      </w:pPr>
    </w:p>
    <w:p w14:paraId="0B5E7E6D" w14:textId="77777777" w:rsidR="0027071D" w:rsidRPr="00C7332A" w:rsidRDefault="00F235D2" w:rsidP="0027071D">
      <w:pPr>
        <w:jc w:val="both"/>
        <w:rPr>
          <w:sz w:val="28"/>
          <w:szCs w:val="28"/>
        </w:rPr>
      </w:pPr>
      <w:r w:rsidRPr="00C7332A">
        <w:rPr>
          <w:sz w:val="28"/>
          <w:szCs w:val="28"/>
        </w:rPr>
        <w:t>(</w:t>
      </w:r>
      <w:r w:rsidR="0027071D" w:rsidRPr="00C7332A">
        <w:rPr>
          <w:sz w:val="28"/>
          <w:szCs w:val="28"/>
        </w:rPr>
        <w:t>Observação: em caso afirmativo, assinalar a ressalva acima)</w:t>
      </w:r>
    </w:p>
    <w:p w14:paraId="4324DA3D" w14:textId="77777777" w:rsidR="0027071D" w:rsidRPr="00C7332A" w:rsidRDefault="0027071D" w:rsidP="0027071D">
      <w:pPr>
        <w:jc w:val="both"/>
        <w:rPr>
          <w:i/>
          <w:sz w:val="28"/>
          <w:szCs w:val="28"/>
        </w:rPr>
      </w:pPr>
    </w:p>
    <w:p w14:paraId="77D52A4D" w14:textId="77777777" w:rsidR="0027071D" w:rsidRPr="00C7332A" w:rsidRDefault="007174C9" w:rsidP="0027071D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A D</w:t>
      </w:r>
      <w:r w:rsidR="0027071D" w:rsidRPr="00C7332A">
        <w:rPr>
          <w:i/>
          <w:sz w:val="28"/>
          <w:szCs w:val="28"/>
        </w:rPr>
        <w:t>eclaração em epigrafe deverá ser apresentada em papel timbrado da licitante</w:t>
      </w:r>
      <w:r w:rsidR="00A47B8C">
        <w:rPr>
          <w:i/>
          <w:sz w:val="28"/>
          <w:szCs w:val="28"/>
        </w:rPr>
        <w:t xml:space="preserve"> ou com carimbo</w:t>
      </w:r>
      <w:r w:rsidR="0027071D" w:rsidRPr="00C7332A">
        <w:rPr>
          <w:i/>
          <w:sz w:val="28"/>
          <w:szCs w:val="28"/>
        </w:rPr>
        <w:t xml:space="preserve"> e estar assinada pelo representante legal da empresa.</w:t>
      </w:r>
    </w:p>
    <w:p w14:paraId="47C4CB80" w14:textId="77777777" w:rsidR="00D22911" w:rsidRPr="00C7332A" w:rsidRDefault="00D22911" w:rsidP="0027071D">
      <w:pPr>
        <w:rPr>
          <w:sz w:val="28"/>
          <w:szCs w:val="28"/>
        </w:rPr>
      </w:pPr>
    </w:p>
    <w:sectPr w:rsidR="00D22911" w:rsidRPr="00C7332A" w:rsidSect="00FA5D31">
      <w:headerReference w:type="default" r:id="rId7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7AAC3" w14:textId="77777777" w:rsidR="009902A2" w:rsidRDefault="009902A2">
      <w:r>
        <w:separator/>
      </w:r>
    </w:p>
  </w:endnote>
  <w:endnote w:type="continuationSeparator" w:id="0">
    <w:p w14:paraId="1F2359C5" w14:textId="77777777" w:rsidR="009902A2" w:rsidRDefault="00990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8005F" w14:textId="77777777" w:rsidR="009902A2" w:rsidRDefault="009902A2">
      <w:r>
        <w:separator/>
      </w:r>
    </w:p>
  </w:footnote>
  <w:footnote w:type="continuationSeparator" w:id="0">
    <w:p w14:paraId="3BCC2A4C" w14:textId="77777777" w:rsidR="009902A2" w:rsidRDefault="009902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F59F7" w14:textId="77777777" w:rsidR="00EC53D7" w:rsidRDefault="00EE00E7">
    <w:pPr>
      <w:pStyle w:val="Cabealho"/>
    </w:pPr>
    <w:r>
      <w:rPr>
        <w:noProof/>
        <w:sz w:val="28"/>
        <w:szCs w:val="28"/>
      </w:rPr>
      <w:drawing>
        <wp:anchor distT="0" distB="0" distL="114300" distR="114300" simplePos="0" relativeHeight="251657728" behindDoc="1" locked="0" layoutInCell="1" allowOverlap="1" wp14:anchorId="10890F0D" wp14:editId="751326D5">
          <wp:simplePos x="0" y="0"/>
          <wp:positionH relativeFrom="column">
            <wp:posOffset>5171440</wp:posOffset>
          </wp:positionH>
          <wp:positionV relativeFrom="paragraph">
            <wp:posOffset>-290195</wp:posOffset>
          </wp:positionV>
          <wp:extent cx="1240155" cy="758825"/>
          <wp:effectExtent l="19050" t="0" r="0" b="0"/>
          <wp:wrapNone/>
          <wp:docPr id="2" name="Imagem 2" descr="Captur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aptur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0155" cy="758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6CB3830" w14:textId="77777777" w:rsidR="005D7102" w:rsidRDefault="005D7102">
    <w:pPr>
      <w:pStyle w:val="Cabealho"/>
    </w:pPr>
  </w:p>
  <w:p w14:paraId="1D37732A" w14:textId="77777777" w:rsidR="005D7102" w:rsidRDefault="005D710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8361A"/>
    <w:multiLevelType w:val="multilevel"/>
    <w:tmpl w:val="E5B01200"/>
    <w:lvl w:ilvl="0">
      <w:start w:val="1"/>
      <w:numFmt w:val="decimal"/>
      <w:lvlText w:val="%1"/>
      <w:lvlJc w:val="left"/>
      <w:pPr>
        <w:ind w:left="555" w:hanging="55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55" w:hanging="555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2911"/>
    <w:rsid w:val="00024069"/>
    <w:rsid w:val="00050780"/>
    <w:rsid w:val="00066445"/>
    <w:rsid w:val="000B391A"/>
    <w:rsid w:val="000D4902"/>
    <w:rsid w:val="000D6CFD"/>
    <w:rsid w:val="001052FF"/>
    <w:rsid w:val="001145B1"/>
    <w:rsid w:val="00115F4D"/>
    <w:rsid w:val="00121773"/>
    <w:rsid w:val="00146316"/>
    <w:rsid w:val="00152739"/>
    <w:rsid w:val="001571EE"/>
    <w:rsid w:val="00183633"/>
    <w:rsid w:val="001A5FDF"/>
    <w:rsid w:val="001A60CA"/>
    <w:rsid w:val="001A6B85"/>
    <w:rsid w:val="001C0337"/>
    <w:rsid w:val="002002C6"/>
    <w:rsid w:val="00201486"/>
    <w:rsid w:val="00207D04"/>
    <w:rsid w:val="00234EC0"/>
    <w:rsid w:val="0027071D"/>
    <w:rsid w:val="00270B80"/>
    <w:rsid w:val="002730D4"/>
    <w:rsid w:val="002919A2"/>
    <w:rsid w:val="00295B63"/>
    <w:rsid w:val="002D7A45"/>
    <w:rsid w:val="002E6558"/>
    <w:rsid w:val="002F60D7"/>
    <w:rsid w:val="003218A8"/>
    <w:rsid w:val="003A3690"/>
    <w:rsid w:val="003F04AA"/>
    <w:rsid w:val="003F447C"/>
    <w:rsid w:val="003F6306"/>
    <w:rsid w:val="00432136"/>
    <w:rsid w:val="0045616F"/>
    <w:rsid w:val="00456C02"/>
    <w:rsid w:val="00457E09"/>
    <w:rsid w:val="00463426"/>
    <w:rsid w:val="004729FA"/>
    <w:rsid w:val="00473E64"/>
    <w:rsid w:val="004A3A3A"/>
    <w:rsid w:val="004C44E9"/>
    <w:rsid w:val="004E6CD2"/>
    <w:rsid w:val="004F1762"/>
    <w:rsid w:val="004F48AC"/>
    <w:rsid w:val="0050249C"/>
    <w:rsid w:val="00581F09"/>
    <w:rsid w:val="00585CF2"/>
    <w:rsid w:val="005B4657"/>
    <w:rsid w:val="005D2225"/>
    <w:rsid w:val="005D7102"/>
    <w:rsid w:val="005F60F6"/>
    <w:rsid w:val="00607D3B"/>
    <w:rsid w:val="0061328B"/>
    <w:rsid w:val="00615FC9"/>
    <w:rsid w:val="00632E19"/>
    <w:rsid w:val="0064066D"/>
    <w:rsid w:val="00640670"/>
    <w:rsid w:val="006464DE"/>
    <w:rsid w:val="006479A7"/>
    <w:rsid w:val="006570A9"/>
    <w:rsid w:val="006E40FB"/>
    <w:rsid w:val="006E4881"/>
    <w:rsid w:val="00702DFA"/>
    <w:rsid w:val="00706279"/>
    <w:rsid w:val="00706426"/>
    <w:rsid w:val="007174C9"/>
    <w:rsid w:val="007663DB"/>
    <w:rsid w:val="00770AB4"/>
    <w:rsid w:val="007719F6"/>
    <w:rsid w:val="00776E0D"/>
    <w:rsid w:val="00780C2B"/>
    <w:rsid w:val="007A4880"/>
    <w:rsid w:val="007B2649"/>
    <w:rsid w:val="007C0A6E"/>
    <w:rsid w:val="007C6B27"/>
    <w:rsid w:val="007F10A6"/>
    <w:rsid w:val="0080751A"/>
    <w:rsid w:val="00810A9C"/>
    <w:rsid w:val="00832068"/>
    <w:rsid w:val="00846A1E"/>
    <w:rsid w:val="00863195"/>
    <w:rsid w:val="008707B7"/>
    <w:rsid w:val="00896955"/>
    <w:rsid w:val="008A5EAD"/>
    <w:rsid w:val="008A7E00"/>
    <w:rsid w:val="008D0AD4"/>
    <w:rsid w:val="008D249C"/>
    <w:rsid w:val="008F02AD"/>
    <w:rsid w:val="008F171A"/>
    <w:rsid w:val="00901696"/>
    <w:rsid w:val="0091095B"/>
    <w:rsid w:val="00920F17"/>
    <w:rsid w:val="00934A42"/>
    <w:rsid w:val="00956F59"/>
    <w:rsid w:val="00966AAC"/>
    <w:rsid w:val="00983892"/>
    <w:rsid w:val="009902A2"/>
    <w:rsid w:val="009B7955"/>
    <w:rsid w:val="009C2769"/>
    <w:rsid w:val="009C45CF"/>
    <w:rsid w:val="009D4162"/>
    <w:rsid w:val="009E2CEB"/>
    <w:rsid w:val="009E6A89"/>
    <w:rsid w:val="00A16103"/>
    <w:rsid w:val="00A260B9"/>
    <w:rsid w:val="00A35C12"/>
    <w:rsid w:val="00A423DD"/>
    <w:rsid w:val="00A478E4"/>
    <w:rsid w:val="00A47B8C"/>
    <w:rsid w:val="00A53692"/>
    <w:rsid w:val="00AA0841"/>
    <w:rsid w:val="00AA263F"/>
    <w:rsid w:val="00AB193F"/>
    <w:rsid w:val="00AB39AF"/>
    <w:rsid w:val="00AB4B1B"/>
    <w:rsid w:val="00AE6CF8"/>
    <w:rsid w:val="00B13C76"/>
    <w:rsid w:val="00B2285A"/>
    <w:rsid w:val="00B23EFE"/>
    <w:rsid w:val="00B242B1"/>
    <w:rsid w:val="00B36CBE"/>
    <w:rsid w:val="00B36EA3"/>
    <w:rsid w:val="00B420D5"/>
    <w:rsid w:val="00B535D4"/>
    <w:rsid w:val="00B55F0E"/>
    <w:rsid w:val="00B75FD7"/>
    <w:rsid w:val="00B802DF"/>
    <w:rsid w:val="00B90841"/>
    <w:rsid w:val="00B951AA"/>
    <w:rsid w:val="00BE3032"/>
    <w:rsid w:val="00C10875"/>
    <w:rsid w:val="00C21F79"/>
    <w:rsid w:val="00C33868"/>
    <w:rsid w:val="00C52D34"/>
    <w:rsid w:val="00C56546"/>
    <w:rsid w:val="00C60A3F"/>
    <w:rsid w:val="00C66488"/>
    <w:rsid w:val="00C7332A"/>
    <w:rsid w:val="00C97DA3"/>
    <w:rsid w:val="00CB73DF"/>
    <w:rsid w:val="00CC13A4"/>
    <w:rsid w:val="00CC7D39"/>
    <w:rsid w:val="00CD3554"/>
    <w:rsid w:val="00D22653"/>
    <w:rsid w:val="00D22911"/>
    <w:rsid w:val="00D42AC7"/>
    <w:rsid w:val="00D92D47"/>
    <w:rsid w:val="00DA6934"/>
    <w:rsid w:val="00DB2770"/>
    <w:rsid w:val="00DB77C6"/>
    <w:rsid w:val="00DC4FCA"/>
    <w:rsid w:val="00DC7DCB"/>
    <w:rsid w:val="00DE10E3"/>
    <w:rsid w:val="00E020D7"/>
    <w:rsid w:val="00E041E0"/>
    <w:rsid w:val="00E12A27"/>
    <w:rsid w:val="00E31BD3"/>
    <w:rsid w:val="00E4191B"/>
    <w:rsid w:val="00E51080"/>
    <w:rsid w:val="00E51B4E"/>
    <w:rsid w:val="00E62648"/>
    <w:rsid w:val="00E8453D"/>
    <w:rsid w:val="00E862A2"/>
    <w:rsid w:val="00EC53D7"/>
    <w:rsid w:val="00EC5E02"/>
    <w:rsid w:val="00ED1967"/>
    <w:rsid w:val="00EE00E7"/>
    <w:rsid w:val="00EE6EAB"/>
    <w:rsid w:val="00EF2DE4"/>
    <w:rsid w:val="00F0670D"/>
    <w:rsid w:val="00F11CC9"/>
    <w:rsid w:val="00F16E95"/>
    <w:rsid w:val="00F217B4"/>
    <w:rsid w:val="00F235D2"/>
    <w:rsid w:val="00F32ECB"/>
    <w:rsid w:val="00F33090"/>
    <w:rsid w:val="00F362DC"/>
    <w:rsid w:val="00F50B33"/>
    <w:rsid w:val="00F55335"/>
    <w:rsid w:val="00F6694D"/>
    <w:rsid w:val="00F715E6"/>
    <w:rsid w:val="00F71EF7"/>
    <w:rsid w:val="00F87970"/>
    <w:rsid w:val="00F97817"/>
    <w:rsid w:val="00FA0454"/>
    <w:rsid w:val="00FA19C0"/>
    <w:rsid w:val="00FA5D31"/>
    <w:rsid w:val="00FF2B2B"/>
    <w:rsid w:val="589AF6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8A4505"/>
  <w15:docId w15:val="{2A95B0AF-7149-4117-A88D-E6BFC2311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7071D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1145B1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1145B1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rsid w:val="001145B1"/>
    <w:pPr>
      <w:tabs>
        <w:tab w:val="left" w:pos="7938"/>
      </w:tabs>
      <w:spacing w:before="1" w:after="1"/>
      <w:jc w:val="center"/>
    </w:pPr>
    <w:rPr>
      <w:rFonts w:ascii="Arial" w:hAnsi="Arial"/>
      <w:b/>
      <w:szCs w:val="20"/>
    </w:rPr>
  </w:style>
  <w:style w:type="paragraph" w:customStyle="1" w:styleId="PargrafodaLista1">
    <w:name w:val="Parágrafo da Lista1"/>
    <w:basedOn w:val="Normal"/>
    <w:qFormat/>
    <w:rsid w:val="00863195"/>
    <w:pPr>
      <w:spacing w:after="20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debalo">
    <w:name w:val="Balloon Text"/>
    <w:basedOn w:val="Normal"/>
    <w:semiHidden/>
    <w:rsid w:val="00F362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4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187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VII</dc:title>
  <dc:subject/>
  <dc:creator>USER</dc:creator>
  <cp:keywords/>
  <dc:description/>
  <cp:lastModifiedBy>Rodrigo</cp:lastModifiedBy>
  <cp:revision>60</cp:revision>
  <cp:lastPrinted>2022-03-04T11:22:00Z</cp:lastPrinted>
  <dcterms:created xsi:type="dcterms:W3CDTF">2019-01-24T00:53:00Z</dcterms:created>
  <dcterms:modified xsi:type="dcterms:W3CDTF">2022-03-04T11:22:00Z</dcterms:modified>
</cp:coreProperties>
</file>